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E84C97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E84C97" w:rsidRPr="00E84C97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„Budowa budynku usługowego w Radomyślu Wielkim- Rynek 13”</w:t>
      </w:r>
      <w:bookmarkStart w:id="0" w:name="_GoBack"/>
      <w:bookmarkEnd w:id="0"/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E84C97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E84C97" w:rsidRPr="00E84C97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 xml:space="preserve">Oświadczenie podpisać kwalifikowanym podpisem elektronicznym </w:t>
      </w:r>
    </w:p>
    <w:p w:rsidR="00E84C97" w:rsidRPr="00652525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>lub podpisem zaufanym lub podpisem osobistym</w:t>
      </w: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098" w:rsidRDefault="002A7098" w:rsidP="00AC1A4B">
      <w:r>
        <w:separator/>
      </w:r>
    </w:p>
  </w:endnote>
  <w:endnote w:type="continuationSeparator" w:id="0">
    <w:p w:rsidR="002A7098" w:rsidRDefault="002A709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E84C97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E84C97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098" w:rsidRDefault="002A7098" w:rsidP="00AC1A4B">
      <w:r>
        <w:separator/>
      </w:r>
    </w:p>
  </w:footnote>
  <w:footnote w:type="continuationSeparator" w:id="0">
    <w:p w:rsidR="002A7098" w:rsidRDefault="002A7098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648BC-EFA6-4349-8C13-CD98D3FB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7</cp:revision>
  <cp:lastPrinted>2021-01-22T11:31:00Z</cp:lastPrinted>
  <dcterms:created xsi:type="dcterms:W3CDTF">2021-02-09T14:14:00Z</dcterms:created>
  <dcterms:modified xsi:type="dcterms:W3CDTF">2021-04-07T10:36:00Z</dcterms:modified>
</cp:coreProperties>
</file>